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01FB4612" w14:textId="0DC13B4B" w:rsidR="00984CB6" w:rsidRPr="009D2A15" w:rsidRDefault="00984CB6" w:rsidP="00984CB6">
            <w:pPr>
              <w:spacing w:after="0" w:line="240" w:lineRule="auto"/>
              <w:jc w:val="both"/>
              <w:rPr>
                <w:rFonts w:cs="Arial"/>
              </w:rPr>
            </w:pPr>
            <w:r w:rsidRPr="009D2A15">
              <w:rPr>
                <w:rFonts w:cs="Arial"/>
              </w:rPr>
              <w:t xml:space="preserve">Zajištění malířských a natěračských prací pro společnost </w:t>
            </w:r>
          </w:p>
          <w:p w14:paraId="2D96F87E" w14:textId="3BDC5D3F" w:rsidR="00983132" w:rsidRPr="007B7199" w:rsidRDefault="00984CB6" w:rsidP="00984CB6">
            <w:pPr>
              <w:pStyle w:val="Default0"/>
              <w:rPr>
                <w:rFonts w:asciiTheme="minorHAnsi" w:hAnsiTheme="minorHAnsi"/>
                <w:bCs/>
              </w:rPr>
            </w:pPr>
            <w:r w:rsidRPr="009D2A15">
              <w:rPr>
                <w:rFonts w:cs="Arial"/>
                <w:sz w:val="22"/>
                <w:szCs w:val="22"/>
              </w:rPr>
              <w:t xml:space="preserve">Nemocnice Pardubického kraje, a.s. - </w:t>
            </w:r>
            <w:r w:rsidR="0075112D" w:rsidRPr="0075112D">
              <w:rPr>
                <w:rFonts w:cs="Arial"/>
                <w:b/>
                <w:sz w:val="22"/>
                <w:szCs w:val="22"/>
              </w:rPr>
              <w:t>Orlickoústecká</w:t>
            </w:r>
            <w:bookmarkStart w:id="0" w:name="_GoBack"/>
            <w:bookmarkEnd w:id="0"/>
            <w:r w:rsidRPr="009D2A15">
              <w:rPr>
                <w:rFonts w:cs="Arial"/>
                <w:b/>
                <w:sz w:val="22"/>
                <w:szCs w:val="22"/>
              </w:rPr>
              <w:t xml:space="preserve"> nemocnice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2AE2D54F" w14:textId="0D55DEDC" w:rsidR="00A13E9C" w:rsidRPr="00B45B64" w:rsidRDefault="001758A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="00A13E9C"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="00A13E9C" w:rsidRPr="00B45B64">
        <w:rPr>
          <w:rFonts w:asciiTheme="minorHAnsi" w:hAnsiTheme="minorHAnsi" w:cs="Tahoma"/>
          <w:szCs w:val="20"/>
        </w:rPr>
        <w:t xml:space="preserve"> j</w:t>
      </w:r>
      <w:r>
        <w:rPr>
          <w:rFonts w:asciiTheme="minorHAnsi" w:hAnsiTheme="minorHAnsi" w:cs="Tahoma"/>
          <w:szCs w:val="20"/>
        </w:rPr>
        <w:t>sou</w:t>
      </w:r>
      <w:r w:rsidR="00A13E9C" w:rsidRPr="00B45B64">
        <w:rPr>
          <w:rFonts w:asciiTheme="minorHAnsi" w:hAnsiTheme="minorHAnsi" w:cs="Tahoma"/>
          <w:szCs w:val="20"/>
        </w:rPr>
        <w:t xml:space="preserve"> stanoven</w:t>
      </w:r>
      <w:r>
        <w:rPr>
          <w:rFonts w:asciiTheme="minorHAnsi" w:hAnsiTheme="minorHAnsi" w:cs="Tahoma"/>
          <w:szCs w:val="20"/>
        </w:rPr>
        <w:t>y</w:t>
      </w:r>
      <w:r w:rsidR="00A13E9C" w:rsidRPr="00B45B64">
        <w:rPr>
          <w:rFonts w:asciiTheme="minorHAnsi" w:hAnsiTheme="minorHAnsi" w:cs="Tahoma"/>
          <w:szCs w:val="20"/>
        </w:rPr>
        <w:t xml:space="preserve"> jako maximální a jej</w:t>
      </w:r>
      <w:r>
        <w:rPr>
          <w:rFonts w:asciiTheme="minorHAnsi" w:hAnsiTheme="minorHAnsi" w:cs="Tahoma"/>
          <w:szCs w:val="20"/>
        </w:rPr>
        <w:t>ich</w:t>
      </w:r>
      <w:r w:rsidR="00A13E9C" w:rsidRPr="00B45B64">
        <w:rPr>
          <w:rFonts w:asciiTheme="minorHAnsi" w:hAnsiTheme="minorHAnsi" w:cs="Tahoma"/>
          <w:szCs w:val="20"/>
        </w:rPr>
        <w:t xml:space="preserve"> překročení je nepřípustné, a že</w:t>
      </w:r>
    </w:p>
    <w:p w14:paraId="5B1E0ACB" w14:textId="65081C2A" w:rsidR="003325DA" w:rsidRPr="005200DB" w:rsidRDefault="001758A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Pr="00B45B64">
        <w:rPr>
          <w:rFonts w:asciiTheme="minorHAnsi" w:hAnsiTheme="minorHAnsi" w:cs="Tahoma"/>
          <w:szCs w:val="20"/>
        </w:rPr>
        <w:t xml:space="preserve"> </w:t>
      </w:r>
      <w:r w:rsidR="00A13E9C" w:rsidRPr="005200DB">
        <w:rPr>
          <w:rFonts w:asciiTheme="minorHAnsi" w:hAnsiTheme="minorHAnsi" w:cs="Tahoma"/>
          <w:szCs w:val="20"/>
        </w:rPr>
        <w:t>obsahuj</w:t>
      </w:r>
      <w:r>
        <w:rPr>
          <w:rFonts w:asciiTheme="minorHAnsi" w:hAnsiTheme="minorHAnsi" w:cs="Tahoma"/>
          <w:szCs w:val="20"/>
        </w:rPr>
        <w:t>í</w:t>
      </w:r>
      <w:r w:rsidR="00A13E9C" w:rsidRPr="005200DB">
        <w:rPr>
          <w:rFonts w:asciiTheme="minorHAnsi" w:hAnsiTheme="minorHAnsi" w:cs="Tahoma"/>
          <w:szCs w:val="20"/>
        </w:rPr>
        <w:t xml:space="preserve"> ocenění všech </w:t>
      </w:r>
      <w:r>
        <w:rPr>
          <w:rFonts w:asciiTheme="minorHAnsi" w:hAnsiTheme="minorHAnsi" w:cs="Tahoma"/>
          <w:szCs w:val="20"/>
        </w:rPr>
        <w:t>nákladů</w:t>
      </w:r>
      <w:r w:rsidR="00A13E9C" w:rsidRPr="005200DB">
        <w:rPr>
          <w:rFonts w:asciiTheme="minorHAnsi" w:hAnsiTheme="minorHAnsi" w:cs="Tahoma"/>
          <w:szCs w:val="20"/>
        </w:rPr>
        <w:t xml:space="preserve"> nutných k řádnému splnění </w:t>
      </w:r>
      <w:r w:rsidR="0042373C">
        <w:rPr>
          <w:rFonts w:asciiTheme="minorHAnsi" w:hAnsiTheme="minorHAnsi" w:cs="Tahoma"/>
          <w:szCs w:val="20"/>
        </w:rPr>
        <w:t>předmětu plnění</w:t>
      </w:r>
      <w:r w:rsidR="00A13E9C" w:rsidRPr="005200DB">
        <w:rPr>
          <w:rFonts w:asciiTheme="minorHAnsi" w:hAnsiTheme="minorHAnsi" w:cs="Tahoma"/>
          <w:szCs w:val="20"/>
        </w:rPr>
        <w:t xml:space="preserve">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="00A13E9C" w:rsidRPr="005200DB">
        <w:rPr>
          <w:rFonts w:asciiTheme="minorHAnsi" w:hAnsiTheme="minorHAnsi" w:cs="Tahoma"/>
          <w:szCs w:val="20"/>
        </w:rPr>
        <w:t>souvisejících výkonů</w:t>
      </w:r>
      <w:r w:rsidR="0042373C">
        <w:rPr>
          <w:rFonts w:asciiTheme="minorHAnsi" w:hAnsiTheme="minorHAnsi" w:cs="Tahoma"/>
          <w:szCs w:val="20"/>
        </w:rPr>
        <w:t xml:space="preserve">, </w:t>
      </w:r>
      <w:r w:rsidR="00BB62C2">
        <w:rPr>
          <w:rFonts w:asciiTheme="minorHAnsi" w:hAnsiTheme="minorHAnsi" w:cs="Tahoma"/>
          <w:szCs w:val="20"/>
        </w:rPr>
        <w:t>služeb</w:t>
      </w:r>
      <w:r w:rsidR="0042373C">
        <w:rPr>
          <w:rFonts w:asciiTheme="minorHAnsi" w:hAnsiTheme="minorHAnsi" w:cs="Tahoma"/>
          <w:szCs w:val="20"/>
        </w:rPr>
        <w:t xml:space="preserve"> a materiál u</w:t>
      </w:r>
      <w:r w:rsidR="00A13E9C"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7D72F368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2373C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19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9489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F0E12-25AC-4DA3-91E7-BA05DAAA4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230</Words>
  <Characters>1745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1972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234</cp:revision>
  <cp:lastPrinted>2018-10-15T06:15:00Z</cp:lastPrinted>
  <dcterms:created xsi:type="dcterms:W3CDTF">2015-09-21T07:06:00Z</dcterms:created>
  <dcterms:modified xsi:type="dcterms:W3CDTF">2019-08-02T13:32:00Z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